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0E3C16">
              <w:rPr>
                <w:b/>
                <w:sz w:val="18"/>
                <w:szCs w:val="18"/>
                <w:lang w:val="it-IT"/>
              </w:rPr>
            </w:r>
            <w:r w:rsidR="000E3C16">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334116">
              <w:rPr>
                <w:b/>
                <w:sz w:val="18"/>
                <w:szCs w:val="18"/>
                <w:lang w:val="de-DE"/>
              </w:rPr>
              <w:t>7</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334116" w:rsidRPr="00334116">
              <w:rPr>
                <w:b/>
                <w:bCs/>
                <w:sz w:val="18"/>
                <w:szCs w:val="18"/>
                <w:lang w:val="it-IT"/>
              </w:rPr>
              <w:t>8621452741</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0E3C16"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0E3C16"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E3C16">
        <w:rPr>
          <w:rFonts w:eastAsia="Arial Unicode MS"/>
          <w:sz w:val="18"/>
          <w:szCs w:val="18"/>
          <w:lang w:val="de-DE"/>
        </w:rPr>
      </w:r>
      <w:r w:rsidR="000E3C16">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0E3C16">
        <w:rPr>
          <w:b/>
          <w:bCs/>
          <w:sz w:val="18"/>
          <w:szCs w:val="18"/>
          <w:lang w:val="de-DE"/>
        </w:rPr>
      </w:r>
      <w:r w:rsidR="000E3C16">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E3C16">
        <w:rPr>
          <w:b/>
          <w:sz w:val="18"/>
          <w:szCs w:val="18"/>
          <w:lang w:val="de-DE"/>
        </w:rPr>
      </w:r>
      <w:r w:rsidR="000E3C16">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0E3C16">
        <w:rPr>
          <w:sz w:val="18"/>
          <w:szCs w:val="18"/>
          <w:lang w:val="de-DE"/>
        </w:rPr>
      </w:r>
      <w:r w:rsidR="000E3C16">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E3C16">
        <w:rPr>
          <w:b/>
          <w:sz w:val="18"/>
          <w:szCs w:val="18"/>
          <w:lang w:val="de-DE"/>
        </w:rPr>
      </w:r>
      <w:r w:rsidR="000E3C16">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0E3C16"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0E3C16" w:rsidRPr="00AD4AF8">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0E3C16"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0E3C16"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0E3C16"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0E3C16"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0E3C16">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0E3C16"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0E3C16"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3C16"/>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4116"/>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400F6-37B4-4C54-ABE6-8281EBCD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29250</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2021-02-25T10:15:00Z</dcterms:modified>
</cp:coreProperties>
</file>